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57" w:rsidRDefault="00B32057" w:rsidP="00B32057">
      <w:pPr>
        <w:rPr>
          <w:b/>
        </w:rPr>
      </w:pPr>
      <w:r>
        <w:rPr>
          <w:b/>
        </w:rPr>
        <w:t>Wykonawca: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B32057" w:rsidRDefault="00B32057" w:rsidP="00B32057">
      <w:pPr>
        <w:rPr>
          <w:u w:val="single"/>
        </w:rPr>
      </w:pPr>
    </w:p>
    <w:p w:rsidR="00B32057" w:rsidRDefault="00B32057" w:rsidP="00B32057">
      <w:pPr>
        <w:rPr>
          <w:u w:val="single"/>
        </w:rPr>
      </w:pPr>
      <w:r>
        <w:rPr>
          <w:u w:val="single"/>
        </w:rPr>
        <w:t>reprezentowany przez:</w:t>
      </w:r>
    </w:p>
    <w:p w:rsidR="00B32057" w:rsidRDefault="00B32057" w:rsidP="00B32057">
      <w:pPr>
        <w:spacing w:line="480" w:lineRule="auto"/>
        <w:ind w:right="5954"/>
      </w:pPr>
      <w:r>
        <w:t>……………………………………………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3D1F2D" w:rsidRDefault="003D1F2D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</w:p>
    <w:p w:rsidR="006975BB" w:rsidRDefault="006975BB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wykonawcy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składane na podstawie art. 25a ust. 1 ustawy z dnia 29 stycznia 2004 r.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Prawo zamówień publicznych (dalej jako: UPZP), </w:t>
      </w:r>
    </w:p>
    <w:p w:rsidR="00252852" w:rsidRPr="008F3790" w:rsidRDefault="00252852" w:rsidP="003D1F2D">
      <w:pPr>
        <w:spacing w:before="120"/>
        <w:jc w:val="center"/>
        <w:rPr>
          <w:b/>
          <w:sz w:val="24"/>
          <w:szCs w:val="24"/>
          <w:u w:val="single"/>
        </w:rPr>
      </w:pPr>
      <w:r w:rsidRPr="008F3790">
        <w:rPr>
          <w:b/>
          <w:sz w:val="24"/>
          <w:szCs w:val="24"/>
          <w:u w:val="single"/>
        </w:rPr>
        <w:t>DOTYCZĄCE PRZESŁANEK WYKLUCZENIA Z POSTĘPOWANIA</w:t>
      </w:r>
    </w:p>
    <w:p w:rsidR="00252852" w:rsidRDefault="00252852" w:rsidP="0025285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 w:rsidR="003D1F2D" w:rsidRPr="00313562" w:rsidRDefault="003E7EC4" w:rsidP="003D1F2D">
      <w:pPr>
        <w:spacing w:before="120" w:after="120"/>
        <w:jc w:val="center"/>
        <w:rPr>
          <w:sz w:val="24"/>
          <w:szCs w:val="24"/>
        </w:rPr>
      </w:pPr>
      <w:r w:rsidRPr="00C1499C">
        <w:rPr>
          <w:b/>
          <w:bCs/>
          <w:iCs/>
          <w:sz w:val="24"/>
          <w:szCs w:val="24"/>
        </w:rPr>
        <w:t>„</w:t>
      </w:r>
      <w:r w:rsidRPr="00610FFA">
        <w:rPr>
          <w:b/>
          <w:sz w:val="24"/>
          <w:szCs w:val="24"/>
        </w:rPr>
        <w:t>Utrzymanie w stałej sprawności technicznej urządzeń poboru opłat w Strefie Płatnego Parkowania w Bydgoszczy</w:t>
      </w:r>
      <w:r>
        <w:rPr>
          <w:b/>
          <w:sz w:val="24"/>
          <w:szCs w:val="24"/>
        </w:rPr>
        <w:t>”</w:t>
      </w:r>
      <w:r w:rsidRPr="00313562">
        <w:rPr>
          <w:b/>
          <w:spacing w:val="-2"/>
          <w:sz w:val="24"/>
          <w:szCs w:val="24"/>
        </w:rPr>
        <w:t>,</w:t>
      </w:r>
      <w:r w:rsidRPr="00313562">
        <w:rPr>
          <w:sz w:val="24"/>
          <w:szCs w:val="24"/>
        </w:rPr>
        <w:t xml:space="preserve"> </w:t>
      </w:r>
      <w:r w:rsidR="003D1F2D" w:rsidRPr="00313562">
        <w:rPr>
          <w:sz w:val="24"/>
          <w:szCs w:val="24"/>
        </w:rPr>
        <w:t xml:space="preserve"> </w:t>
      </w:r>
    </w:p>
    <w:p w:rsidR="00252852" w:rsidRDefault="00252852" w:rsidP="00252852">
      <w:pPr>
        <w:jc w:val="center"/>
        <w:rPr>
          <w:sz w:val="24"/>
          <w:szCs w:val="24"/>
        </w:rPr>
      </w:pPr>
      <w:r>
        <w:rPr>
          <w:sz w:val="24"/>
          <w:szCs w:val="24"/>
        </w:rPr>
        <w:t>prowadzonego przez Zarząd Dróg Miejskich i Komunikacji Publicznej w Bydgoszczy oświadczam, co następuje:</w:t>
      </w:r>
    </w:p>
    <w:p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:rsidR="00252852" w:rsidRDefault="00252852" w:rsidP="00CB1AD7">
      <w:pPr>
        <w:shd w:val="clear" w:color="auto" w:fill="BFBFBF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OŚWIADCZENIA DOTYCZĄCE WYKONAWCY:</w:t>
      </w:r>
    </w:p>
    <w:p w:rsidR="00252852" w:rsidRPr="003D1F2D" w:rsidRDefault="003D1F2D" w:rsidP="003D1F2D">
      <w:pPr>
        <w:pStyle w:val="Akapitzlist"/>
        <w:spacing w:before="12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3D1F2D">
        <w:rPr>
          <w:sz w:val="22"/>
          <w:szCs w:val="22"/>
        </w:rPr>
        <w:t>Oświadczam, że</w:t>
      </w:r>
      <w:r>
        <w:rPr>
          <w:sz w:val="22"/>
          <w:szCs w:val="22"/>
        </w:rPr>
        <w:t>:</w:t>
      </w:r>
    </w:p>
    <w:p w:rsidR="00252852" w:rsidRPr="003D1F2D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nie podlegam wykluczeniu z postępowania na podstawie art. 24 ust 1 pkt 1</w:t>
      </w:r>
      <w:r w:rsidR="00F00E1F" w:rsidRPr="003D1F2D">
        <w:rPr>
          <w:sz w:val="22"/>
          <w:szCs w:val="22"/>
        </w:rPr>
        <w:t>3</w:t>
      </w:r>
      <w:r w:rsidRPr="003D1F2D">
        <w:rPr>
          <w:sz w:val="22"/>
          <w:szCs w:val="22"/>
        </w:rPr>
        <w:t>-2</w:t>
      </w:r>
      <w:r w:rsidR="005C5CFA" w:rsidRPr="003D1F2D">
        <w:rPr>
          <w:sz w:val="22"/>
          <w:szCs w:val="22"/>
        </w:rPr>
        <w:t>2</w:t>
      </w:r>
      <w:r w:rsidRPr="003D1F2D">
        <w:rPr>
          <w:sz w:val="22"/>
          <w:szCs w:val="22"/>
        </w:rPr>
        <w:t xml:space="preserve"> UPZP</w:t>
      </w:r>
      <w:r w:rsidR="003D1F2D">
        <w:rPr>
          <w:sz w:val="22"/>
          <w:szCs w:val="22"/>
        </w:rPr>
        <w:t>;</w:t>
      </w:r>
    </w:p>
    <w:p w:rsidR="00252852" w:rsidRPr="003D1F2D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nie podlegam wykluczen</w:t>
      </w:r>
      <w:r w:rsidR="00836300" w:rsidRPr="003D1F2D">
        <w:rPr>
          <w:sz w:val="22"/>
          <w:szCs w:val="22"/>
        </w:rPr>
        <w:t xml:space="preserve">iu z postępowania na podstawie </w:t>
      </w:r>
      <w:r w:rsidRPr="003D1F2D">
        <w:rPr>
          <w:sz w:val="22"/>
          <w:szCs w:val="22"/>
        </w:rPr>
        <w:t>art. 24 ust. 5 pkt 1 i 8 UPZP.</w:t>
      </w:r>
    </w:p>
    <w:p w:rsidR="00252852" w:rsidRDefault="00252852" w:rsidP="00252852">
      <w:pPr>
        <w:spacing w:line="360" w:lineRule="auto"/>
        <w:jc w:val="both"/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(podpis*)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252852" w:rsidRDefault="00252852" w:rsidP="00252852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52852" w:rsidRDefault="00252852" w:rsidP="00252852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Oświadczam, że zachodzą w stosunku do mnie podstawy wykluczenia z postępowania na podstawie </w:t>
      </w:r>
      <w:r w:rsidR="003D1F2D">
        <w:rPr>
          <w:sz w:val="22"/>
          <w:szCs w:val="22"/>
        </w:rPr>
        <w:br/>
      </w:r>
      <w:r w:rsidRPr="003D1F2D">
        <w:rPr>
          <w:sz w:val="22"/>
          <w:szCs w:val="22"/>
        </w:rPr>
        <w:t xml:space="preserve">art. ………….…. UPZP </w:t>
      </w:r>
      <w:r w:rsidRPr="003D1F2D">
        <w:rPr>
          <w:i/>
          <w:sz w:val="22"/>
          <w:szCs w:val="22"/>
        </w:rPr>
        <w:t xml:space="preserve">(podać mającą zastosowanie podstawę wykluczenia spośród wymienionych </w:t>
      </w:r>
      <w:r w:rsidR="003D1F2D">
        <w:rPr>
          <w:i/>
          <w:sz w:val="22"/>
          <w:szCs w:val="22"/>
        </w:rPr>
        <w:br/>
      </w:r>
      <w:r w:rsidRPr="003D1F2D">
        <w:rPr>
          <w:i/>
          <w:sz w:val="22"/>
          <w:szCs w:val="22"/>
        </w:rPr>
        <w:t>w art. 24 ust. 1 pkt 13-14, 16-20 lub art. 24 ust. 5 pkt 1 i 8 UPZP).</w:t>
      </w:r>
      <w:r w:rsidRPr="003D1F2D">
        <w:rPr>
          <w:sz w:val="22"/>
          <w:szCs w:val="22"/>
        </w:rPr>
        <w:t xml:space="preserve"> Jednocześnie oświadczam, że </w:t>
      </w:r>
      <w:r w:rsidR="003D1F2D">
        <w:rPr>
          <w:sz w:val="22"/>
          <w:szCs w:val="22"/>
        </w:rPr>
        <w:br/>
      </w:r>
      <w:r w:rsidRPr="003D1F2D">
        <w:rPr>
          <w:sz w:val="22"/>
          <w:szCs w:val="22"/>
        </w:rPr>
        <w:t>w związku z ww. okolicznością, na podstawie art. 24 ust. 8 UPZP podjąłem następujące środki naprawcze: ………………………</w:t>
      </w:r>
      <w:r w:rsidR="003D1F2D">
        <w:rPr>
          <w:sz w:val="22"/>
          <w:szCs w:val="22"/>
        </w:rPr>
        <w:t>………………………………………..</w:t>
      </w:r>
      <w:r w:rsidRPr="003D1F2D">
        <w:rPr>
          <w:sz w:val="22"/>
          <w:szCs w:val="22"/>
        </w:rPr>
        <w:t xml:space="preserve">…………………………..…… 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……..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 w:rsidRPr="003D1F2D">
        <w:rPr>
          <w:sz w:val="22"/>
          <w:szCs w:val="22"/>
        </w:rPr>
        <w:t>………………………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(podpis*)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252852" w:rsidRDefault="00252852" w:rsidP="00252852">
      <w:pPr>
        <w:spacing w:line="360" w:lineRule="auto"/>
        <w:jc w:val="both"/>
        <w:rPr>
          <w:rFonts w:ascii="Arial" w:hAnsi="Arial" w:cs="Arial"/>
          <w:i/>
          <w:sz w:val="12"/>
          <w:szCs w:val="12"/>
        </w:rPr>
      </w:pPr>
    </w:p>
    <w:p w:rsidR="00252852" w:rsidRDefault="00252852" w:rsidP="00CB1AD7">
      <w:pPr>
        <w:shd w:val="clear" w:color="auto" w:fill="BFBF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OŚWIADCZENIE DOTYCZĄCE PODMIOTU, NA KTÓREGO ZASOBY POWOŁUJE SIĘ WYKONAWCA:</w:t>
      </w:r>
    </w:p>
    <w:p w:rsidR="00252852" w:rsidRPr="003D1F2D" w:rsidRDefault="00252852" w:rsidP="003D1F2D">
      <w:pPr>
        <w:tabs>
          <w:tab w:val="left" w:pos="284"/>
        </w:tabs>
        <w:jc w:val="both"/>
        <w:rPr>
          <w:sz w:val="24"/>
          <w:szCs w:val="24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Oświadczam, że w stosunku do następującego/</w:t>
      </w:r>
      <w:proofErr w:type="spellStart"/>
      <w:r w:rsidRPr="003D1F2D">
        <w:rPr>
          <w:sz w:val="22"/>
          <w:szCs w:val="22"/>
        </w:rPr>
        <w:t>ych</w:t>
      </w:r>
      <w:proofErr w:type="spellEnd"/>
      <w:r w:rsidRPr="003D1F2D">
        <w:rPr>
          <w:sz w:val="22"/>
          <w:szCs w:val="22"/>
        </w:rPr>
        <w:t xml:space="preserve"> podmiotu/</w:t>
      </w:r>
      <w:proofErr w:type="spellStart"/>
      <w:r w:rsidRPr="003D1F2D">
        <w:rPr>
          <w:sz w:val="22"/>
          <w:szCs w:val="22"/>
        </w:rPr>
        <w:t>tów</w:t>
      </w:r>
      <w:proofErr w:type="spellEnd"/>
      <w:r w:rsidRPr="003D1F2D">
        <w:rPr>
          <w:sz w:val="22"/>
          <w:szCs w:val="22"/>
        </w:rPr>
        <w:t>, na którego/</w:t>
      </w:r>
      <w:proofErr w:type="spellStart"/>
      <w:r w:rsidRPr="003D1F2D">
        <w:rPr>
          <w:sz w:val="22"/>
          <w:szCs w:val="22"/>
        </w:rPr>
        <w:t>ych</w:t>
      </w:r>
      <w:proofErr w:type="spellEnd"/>
      <w:r w:rsidRPr="003D1F2D">
        <w:rPr>
          <w:sz w:val="22"/>
          <w:szCs w:val="22"/>
        </w:rPr>
        <w:t xml:space="preserve"> zasoby powołuję</w:t>
      </w:r>
      <w:r w:rsidR="003D1F2D">
        <w:rPr>
          <w:sz w:val="22"/>
          <w:szCs w:val="22"/>
        </w:rPr>
        <w:t xml:space="preserve"> </w:t>
      </w:r>
      <w:r w:rsidRPr="003D1F2D">
        <w:rPr>
          <w:sz w:val="22"/>
          <w:szCs w:val="22"/>
        </w:rPr>
        <w:t>się</w:t>
      </w:r>
      <w:r w:rsidR="003D1F2D">
        <w:rPr>
          <w:sz w:val="22"/>
          <w:szCs w:val="22"/>
        </w:rPr>
        <w:t xml:space="preserve"> </w:t>
      </w:r>
      <w:r w:rsidRPr="003D1F2D">
        <w:rPr>
          <w:sz w:val="22"/>
          <w:szCs w:val="22"/>
        </w:rPr>
        <w:t> w niniejszym postępowaniu, tj.: ………………………………………</w:t>
      </w:r>
      <w:r w:rsidR="003D1F2D">
        <w:rPr>
          <w:sz w:val="22"/>
          <w:szCs w:val="22"/>
        </w:rPr>
        <w:t>…………………….</w:t>
      </w:r>
      <w:r w:rsidRPr="003D1F2D">
        <w:rPr>
          <w:sz w:val="22"/>
          <w:szCs w:val="22"/>
        </w:rPr>
        <w:t>……………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>
        <w:rPr>
          <w:sz w:val="22"/>
          <w:szCs w:val="22"/>
        </w:rPr>
        <w:t>……………………………..</w:t>
      </w:r>
      <w:r w:rsidRPr="003D1F2D">
        <w:rPr>
          <w:sz w:val="22"/>
          <w:szCs w:val="22"/>
        </w:rPr>
        <w:t>…………………</w:t>
      </w:r>
    </w:p>
    <w:p w:rsidR="00252852" w:rsidRPr="003D1F2D" w:rsidRDefault="00252852" w:rsidP="00252852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nie zachodzą podstawy wykluczenia z postępowania o udzielenie zamówienia</w:t>
      </w:r>
      <w:r w:rsidR="00CB1AD7" w:rsidRPr="003D1F2D">
        <w:rPr>
          <w:sz w:val="22"/>
          <w:szCs w:val="22"/>
        </w:rPr>
        <w:t xml:space="preserve">, o których mowa w art. 24 ust. 1 pkt 13-22 i ust. 5 </w:t>
      </w:r>
      <w:r w:rsidR="005C5CFA" w:rsidRPr="003D1F2D">
        <w:rPr>
          <w:sz w:val="22"/>
          <w:szCs w:val="22"/>
        </w:rPr>
        <w:t xml:space="preserve">pkt 1 i 8 </w:t>
      </w:r>
      <w:r w:rsidR="00CB1AD7" w:rsidRPr="003D1F2D">
        <w:rPr>
          <w:sz w:val="22"/>
          <w:szCs w:val="22"/>
        </w:rPr>
        <w:t>UPZP</w:t>
      </w:r>
      <w:r w:rsidR="003D1F2D" w:rsidRPr="003D1F2D">
        <w:rPr>
          <w:sz w:val="22"/>
          <w:szCs w:val="22"/>
        </w:rPr>
        <w:t>.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(podpis*</w:t>
      </w:r>
      <w:r w:rsidR="00F92658" w:rsidRPr="003D1F2D">
        <w:rPr>
          <w:i/>
          <w:sz w:val="22"/>
          <w:szCs w:val="22"/>
        </w:rPr>
        <w:t>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CB1AD7" w:rsidRDefault="00CB1AD7" w:rsidP="00CB1AD7">
      <w:pPr>
        <w:jc w:val="center"/>
        <w:rPr>
          <w:i/>
          <w:sz w:val="24"/>
          <w:szCs w:val="24"/>
        </w:rPr>
      </w:pPr>
    </w:p>
    <w:p w:rsidR="003D1F2D" w:rsidRPr="00CB1AD7" w:rsidRDefault="003D1F2D" w:rsidP="00CB1AD7">
      <w:pPr>
        <w:jc w:val="center"/>
        <w:rPr>
          <w:i/>
          <w:sz w:val="24"/>
          <w:szCs w:val="24"/>
        </w:rPr>
      </w:pPr>
    </w:p>
    <w:p w:rsidR="00252852" w:rsidRPr="00CB1AD7" w:rsidRDefault="00252852" w:rsidP="00CB1AD7">
      <w:pPr>
        <w:shd w:val="clear" w:color="auto" w:fill="BFBFBF"/>
        <w:spacing w:line="360" w:lineRule="auto"/>
        <w:jc w:val="center"/>
        <w:rPr>
          <w:b/>
          <w:sz w:val="24"/>
          <w:szCs w:val="24"/>
        </w:rPr>
      </w:pPr>
      <w:r w:rsidRPr="00CB1AD7">
        <w:rPr>
          <w:b/>
          <w:sz w:val="24"/>
          <w:szCs w:val="24"/>
        </w:rPr>
        <w:t>OŚWIADCZENIE DOTYCZĄCE PODANYCH INFORMACJI:</w:t>
      </w:r>
    </w:p>
    <w:p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Oświadczam, że wszystkie informacje podane w powyższych oświadczeniach są aktualne i zgodne </w:t>
      </w:r>
      <w:r w:rsidR="003D1F2D">
        <w:rPr>
          <w:sz w:val="22"/>
          <w:szCs w:val="22"/>
        </w:rPr>
        <w:br/>
      </w:r>
      <w:r w:rsidRPr="003D1F2D">
        <w:rPr>
          <w:sz w:val="22"/>
          <w:szCs w:val="22"/>
        </w:rPr>
        <w:t xml:space="preserve">z prawdą oraz zostały przedstawione z pełną świadomością konsekwencji wprowadzenia Zamawiającego </w:t>
      </w:r>
      <w:bookmarkStart w:id="0" w:name="_GoBack"/>
      <w:r w:rsidRPr="003D1F2D">
        <w:rPr>
          <w:sz w:val="22"/>
          <w:szCs w:val="22"/>
        </w:rPr>
        <w:t>w błąd przy przedstawianiu informacji.</w:t>
      </w:r>
    </w:p>
    <w:bookmarkEnd w:id="0"/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(podpis*)</w:t>
      </w:r>
    </w:p>
    <w:p w:rsidR="00252852" w:rsidRPr="003D1F2D" w:rsidRDefault="00252852" w:rsidP="00252852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187DAB" w:rsidP="00095C4E">
      <w:pPr>
        <w:ind w:right="8788"/>
        <w:rPr>
          <w:i/>
          <w:iCs/>
        </w:rPr>
      </w:pPr>
      <w:r w:rsidRPr="00187DAB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sectPr w:rsidR="00095C4E" w:rsidRPr="006975BB" w:rsidSect="00E27B68">
      <w:headerReference w:type="default" r:id="rId7"/>
      <w:headerReference w:type="first" r:id="rId8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E5B" w:rsidRDefault="00616E5B">
      <w:r>
        <w:separator/>
      </w:r>
    </w:p>
  </w:endnote>
  <w:endnote w:type="continuationSeparator" w:id="0">
    <w:p w:rsidR="00616E5B" w:rsidRDefault="00616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E5B" w:rsidRDefault="00616E5B">
      <w:r>
        <w:separator/>
      </w:r>
    </w:p>
  </w:footnote>
  <w:footnote w:type="continuationSeparator" w:id="0">
    <w:p w:rsidR="00616E5B" w:rsidRDefault="00616E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0" w:rsidRPr="00C35A35" w:rsidRDefault="00C35A35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</w:t>
    </w:r>
    <w:r w:rsidR="000C3E63">
      <w:rPr>
        <w:rFonts w:ascii="Calibri" w:hAnsi="Calibri"/>
        <w:sz w:val="36"/>
      </w:rPr>
      <w:t>62</w:t>
    </w:r>
    <w:r w:rsidR="00B3790E">
      <w:rPr>
        <w:rFonts w:ascii="Calibri" w:hAnsi="Calibri"/>
        <w:sz w:val="36"/>
      </w:rPr>
      <w:t>/2018</w:t>
    </w:r>
    <w:r>
      <w:rPr>
        <w:rFonts w:ascii="Calibri" w:hAnsi="Calibri"/>
        <w:sz w:val="36"/>
      </w:rPr>
      <w:t xml:space="preserve">                   </w:t>
    </w:r>
  </w:p>
  <w:p w:rsidR="008F3790" w:rsidRPr="008F3790" w:rsidRDefault="008F3790" w:rsidP="008F379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3E7EC4">
      <w:rPr>
        <w:rFonts w:ascii="Calibri" w:hAnsi="Calibri"/>
        <w:sz w:val="36"/>
      </w:rPr>
      <w:t>62</w:t>
    </w:r>
    <w:r w:rsidR="00D3392D">
      <w:rPr>
        <w:rFonts w:ascii="Calibri" w:hAnsi="Calibri"/>
        <w:sz w:val="36"/>
      </w:rPr>
      <w:t>/201</w:t>
    </w:r>
    <w:r w:rsidR="00B3790E">
      <w:rPr>
        <w:rFonts w:ascii="Calibri" w:hAnsi="Calibri"/>
        <w:sz w:val="36"/>
      </w:rPr>
      <w:t>8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263BF1" w:rsidRPr="00242F30">
      <w:rPr>
        <w:rFonts w:ascii="Calibri" w:hAnsi="Calibri"/>
        <w:i/>
      </w:rPr>
      <w:t xml:space="preserve">wzór oświadczenia o </w:t>
    </w:r>
    <w:r w:rsidR="00836300">
      <w:rPr>
        <w:rFonts w:ascii="Calibri" w:hAnsi="Calibri"/>
        <w:i/>
      </w:rPr>
      <w:t xml:space="preserve">braku podstaw do wykluczenia </w:t>
    </w:r>
    <w:r w:rsidR="00FF00B9" w:rsidRPr="00242F30">
      <w:rPr>
        <w:rFonts w:ascii="Calibri" w:hAnsi="Calibri"/>
        <w:i/>
      </w:rPr>
      <w:t xml:space="preserve"> </w:t>
    </w:r>
    <w:r w:rsidR="002F53DD" w:rsidRPr="00242F30">
      <w:rPr>
        <w:rFonts w:ascii="Calibri" w:hAnsi="Calibri"/>
        <w:i/>
      </w:rPr>
      <w:t xml:space="preserve">Nr </w:t>
    </w:r>
    <w:r w:rsidR="00FD7C61">
      <w:rPr>
        <w:rFonts w:ascii="Calibri" w:hAnsi="Calibri"/>
        <w:i/>
      </w:rPr>
      <w:t xml:space="preserve">5 </w:t>
    </w:r>
    <w:r w:rsidR="003A1B1A" w:rsidRPr="00242F30">
      <w:rPr>
        <w:rFonts w:ascii="Calibri" w:hAnsi="Calibri"/>
        <w:i/>
      </w:rPr>
      <w:t>do SIWZ</w:t>
    </w:r>
    <w:r w:rsidR="003A26E2" w:rsidRPr="00242F30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activeWritingStyle w:appName="MSWord" w:lang="pl-PL" w:vendorID="12" w:dllVersion="512" w:checkStyle="1"/>
  <w:proofState w:spelling="clean"/>
  <w:stylePaneFormatFilter w:val="3F01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5856"/>
    <w:rsid w:val="00027225"/>
    <w:rsid w:val="00034826"/>
    <w:rsid w:val="00044872"/>
    <w:rsid w:val="00044F64"/>
    <w:rsid w:val="000467D5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3E63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87DAB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A91"/>
    <w:rsid w:val="00207F18"/>
    <w:rsid w:val="00210B33"/>
    <w:rsid w:val="002117A7"/>
    <w:rsid w:val="00212B5F"/>
    <w:rsid w:val="0022700A"/>
    <w:rsid w:val="00227A74"/>
    <w:rsid w:val="00231556"/>
    <w:rsid w:val="00241B66"/>
    <w:rsid w:val="00242F30"/>
    <w:rsid w:val="00252852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F0176"/>
    <w:rsid w:val="002F0278"/>
    <w:rsid w:val="002F3F02"/>
    <w:rsid w:val="002F53DD"/>
    <w:rsid w:val="002F6977"/>
    <w:rsid w:val="00301A2B"/>
    <w:rsid w:val="0030445D"/>
    <w:rsid w:val="0031496E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66BA2"/>
    <w:rsid w:val="00370785"/>
    <w:rsid w:val="00371E9D"/>
    <w:rsid w:val="003751D5"/>
    <w:rsid w:val="00383322"/>
    <w:rsid w:val="0038353D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7EC4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7B63"/>
    <w:rsid w:val="00481081"/>
    <w:rsid w:val="00483373"/>
    <w:rsid w:val="00483439"/>
    <w:rsid w:val="00492B1F"/>
    <w:rsid w:val="004A089C"/>
    <w:rsid w:val="004A4BD5"/>
    <w:rsid w:val="004B2DB6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16E5B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90E29"/>
    <w:rsid w:val="00892E90"/>
    <w:rsid w:val="008947F9"/>
    <w:rsid w:val="0089551B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C791A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2825"/>
    <w:rsid w:val="00AD350D"/>
    <w:rsid w:val="00AD444C"/>
    <w:rsid w:val="00AE03A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5064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2512C"/>
    <w:rsid w:val="00E25959"/>
    <w:rsid w:val="00E26306"/>
    <w:rsid w:val="00E27B68"/>
    <w:rsid w:val="00E3017D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Plan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pciarka</cp:lastModifiedBy>
  <cp:revision>3</cp:revision>
  <cp:lastPrinted>2018-07-06T10:26:00Z</cp:lastPrinted>
  <dcterms:created xsi:type="dcterms:W3CDTF">2018-12-12T13:43:00Z</dcterms:created>
  <dcterms:modified xsi:type="dcterms:W3CDTF">2018-12-13T13:14:00Z</dcterms:modified>
</cp:coreProperties>
</file>